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654D5" w14:textId="5C4FDA1F" w:rsidR="00911E82" w:rsidRDefault="00911E82" w:rsidP="00911E82">
      <w:pPr>
        <w:tabs>
          <w:tab w:val="left" w:pos="6645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D3E82E9" w14:textId="3290EADF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>Załącznik nr 3.</w:t>
      </w:r>
      <w:r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SWZ</w:t>
      </w:r>
    </w:p>
    <w:p w14:paraId="0230E696" w14:textId="77777777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90AB5FA" w14:textId="3FC3443F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ZESTAWIENIE CENOWE – część </w:t>
      </w:r>
      <w:r w:rsidR="00C242DA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</w:p>
    <w:p w14:paraId="0AE0F5C6" w14:textId="77777777" w:rsidR="006C0B85" w:rsidRPr="00200E54" w:rsidRDefault="006C0B85" w:rsidP="006C0B85">
      <w:pPr>
        <w:pStyle w:val="Akapitzlist"/>
        <w:numPr>
          <w:ilvl w:val="2"/>
          <w:numId w:val="81"/>
        </w:numPr>
        <w:tabs>
          <w:tab w:val="left" w:pos="709"/>
          <w:tab w:val="left" w:pos="851"/>
        </w:tabs>
        <w:spacing w:after="0"/>
        <w:ind w:left="1276" w:hanging="709"/>
        <w:jc w:val="both"/>
        <w:rPr>
          <w:rFonts w:ascii="Cambria" w:hAnsi="Cambria" w:cs="Arial"/>
          <w:bCs/>
          <w:color w:val="1F497D" w:themeColor="text2"/>
        </w:rPr>
      </w:pPr>
      <w:r w:rsidRPr="00200E54">
        <w:rPr>
          <w:rFonts w:ascii="Cambria" w:hAnsi="Cambria" w:cs="Arial"/>
          <w:bCs/>
        </w:rPr>
        <w:t>Zakup akcesoriów do zajęć rozwijających kompetencje cyfrowe z elementami kodowania i cyfrowania</w:t>
      </w:r>
    </w:p>
    <w:p w14:paraId="1AF3F51E" w14:textId="5BEE6580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49"/>
        <w:gridCol w:w="1347"/>
        <w:gridCol w:w="1502"/>
        <w:gridCol w:w="2758"/>
        <w:gridCol w:w="2591"/>
        <w:gridCol w:w="1603"/>
        <w:gridCol w:w="1099"/>
        <w:gridCol w:w="1401"/>
        <w:gridCol w:w="1308"/>
        <w:gridCol w:w="1330"/>
      </w:tblGrid>
      <w:tr w:rsidR="00496B46" w:rsidRPr="0012674B" w14:paraId="728CA4F7" w14:textId="77777777" w:rsidTr="003C08FA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496B46" w:rsidRPr="0012674B" w:rsidRDefault="00496B46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926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496B46" w:rsidRPr="0012674B" w:rsidRDefault="00496B46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6F419644" w14:textId="0E02DDD5" w:rsidR="00496B46" w:rsidRPr="0012674B" w:rsidRDefault="00496B46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53F20C5F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0AB49BA" w14:textId="0C7551D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0BD10AF6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14:paraId="1A50F473" w14:textId="56D389AB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66CF9422" w14:textId="723C9C9C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496B46" w:rsidRPr="0012674B" w14:paraId="3391D239" w14:textId="77777777" w:rsidTr="003C08FA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496B46" w:rsidRPr="0012674B" w:rsidRDefault="00496B46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496B46" w:rsidRPr="0012674B" w:rsidRDefault="00496B46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22B68B47" w14:textId="05EE09C5" w:rsidR="00496B46" w:rsidRPr="0012674B" w:rsidRDefault="00496B46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22796083" w:rsidR="00496B46" w:rsidRPr="0012674B" w:rsidRDefault="00FA2A08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0105DE06" w14:textId="147546DA" w:rsidR="00496B46" w:rsidRPr="0012674B" w:rsidRDefault="00FA2A08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9233850" w14:textId="181234BC" w:rsidR="00496B46" w:rsidRPr="0012674B" w:rsidRDefault="00FA2A08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37342E61" w14:textId="3F7C92B5" w:rsidR="00496B46" w:rsidRPr="0012674B" w:rsidRDefault="00FA2A08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496B46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496B46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14:paraId="5727FF7B" w14:textId="25F872BD" w:rsidR="00496B46" w:rsidRPr="0012674B" w:rsidRDefault="00FA2A08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67E411F5" w14:textId="4D13D119" w:rsidR="00496B46" w:rsidRPr="0012674B" w:rsidRDefault="00E60994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496B46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="00DB23EA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496B46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E715AF" w:rsidRPr="0012674B" w14:paraId="486C979E" w14:textId="77777777" w:rsidTr="000D129C">
        <w:trPr>
          <w:trHeight w:val="264"/>
        </w:trPr>
        <w:tc>
          <w:tcPr>
            <w:tcW w:w="146" w:type="pct"/>
          </w:tcPr>
          <w:p w14:paraId="1AF53E52" w14:textId="2488E4D0" w:rsidR="00E715AF" w:rsidRPr="00E715AF" w:rsidRDefault="00E715AF" w:rsidP="00E715A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bookmarkStart w:id="0" w:name="_GoBack" w:colFirst="3" w:colLast="3"/>
          </w:p>
        </w:tc>
        <w:tc>
          <w:tcPr>
            <w:tcW w:w="926" w:type="pct"/>
            <w:gridSpan w:val="2"/>
          </w:tcPr>
          <w:p w14:paraId="2F98C21B" w14:textId="77777777" w:rsidR="00E715AF" w:rsidRPr="00E715AF" w:rsidRDefault="00E715AF" w:rsidP="00E715AF">
            <w:pPr>
              <w:rPr>
                <w:rFonts w:ascii="Cambria" w:eastAsia="Calibri" w:hAnsi="Cambria"/>
                <w:color w:val="000000"/>
              </w:rPr>
            </w:pPr>
            <w:r w:rsidRPr="00E715AF">
              <w:rPr>
                <w:rFonts w:ascii="Cambria" w:eastAsia="Calibri" w:hAnsi="Cambria"/>
                <w:color w:val="000000"/>
                <w:sz w:val="24"/>
                <w:szCs w:val="24"/>
              </w:rPr>
              <w:t>Robot do kodowania z akcesoriami</w:t>
            </w:r>
          </w:p>
          <w:p w14:paraId="4D64A32F" w14:textId="0C4AE0A5" w:rsidR="00E715AF" w:rsidRPr="00E715AF" w:rsidRDefault="00E715AF" w:rsidP="00E715AF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</w:tcPr>
          <w:p w14:paraId="7CBDA31F" w14:textId="77777777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E715AF" w:rsidRPr="0012674B" w:rsidRDefault="00E715AF" w:rsidP="00E715AF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7C382E4B" w:rsidR="00E715AF" w:rsidRPr="0012674B" w:rsidRDefault="00BA5981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325A3868" w14:textId="68DB3370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A32C11A" w14:textId="5A43F738" w:rsidR="00E715AF" w:rsidRPr="0012674B" w:rsidRDefault="00E715AF" w:rsidP="00E715A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1826DBB0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C83E821" w14:textId="7CD1CFC3" w:rsidR="00E715AF" w:rsidRPr="0012674B" w:rsidRDefault="00FA2A08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Tahoma"/>
                <w:b/>
                <w:bCs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14:paraId="79262BD6" w14:textId="3AADE701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E715AF" w:rsidRPr="0012674B" w14:paraId="410D0EA4" w14:textId="77777777" w:rsidTr="000D129C">
        <w:trPr>
          <w:trHeight w:val="264"/>
        </w:trPr>
        <w:tc>
          <w:tcPr>
            <w:tcW w:w="146" w:type="pct"/>
            <w:tcBorders>
              <w:top w:val="nil"/>
            </w:tcBorders>
          </w:tcPr>
          <w:p w14:paraId="70182D65" w14:textId="32BECB8A" w:rsidR="00E715AF" w:rsidRPr="00E715AF" w:rsidRDefault="00E715AF" w:rsidP="00E715A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05D28813" w14:textId="77777777" w:rsidR="00E715AF" w:rsidRPr="00E715AF" w:rsidRDefault="00E715AF" w:rsidP="00E715AF">
            <w:pPr>
              <w:spacing w:beforeAutospacing="1" w:afterAutospacing="1"/>
              <w:outlineLvl w:val="0"/>
              <w:rPr>
                <w:rFonts w:ascii="Cambria" w:eastAsia="Calibri" w:hAnsi="Cambria"/>
                <w:color w:val="000000"/>
              </w:rPr>
            </w:pPr>
            <w:r w:rsidRPr="00E715AF">
              <w:rPr>
                <w:rFonts w:ascii="Cambria" w:hAnsi="Cambria"/>
                <w:bCs/>
                <w:color w:val="000000"/>
                <w:kern w:val="2"/>
                <w:sz w:val="24"/>
                <w:szCs w:val="24"/>
              </w:rPr>
              <w:t>Akcesoria dodatkowe do robota</w:t>
            </w:r>
          </w:p>
          <w:p w14:paraId="6A925C6C" w14:textId="52C25F65" w:rsidR="00E715AF" w:rsidRPr="00E715AF" w:rsidRDefault="00E715AF" w:rsidP="00E715A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896" w:type="pct"/>
            <w:shd w:val="clear" w:color="auto" w:fill="auto"/>
          </w:tcPr>
          <w:p w14:paraId="1A53702B" w14:textId="77777777" w:rsidR="00E715AF" w:rsidRPr="00F42084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0E02E7FB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25E568D7" w:rsidR="00E715AF" w:rsidRDefault="00BA5981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 w:cs="Tahoma"/>
              </w:rPr>
              <w:t>ZESTAW</w:t>
            </w:r>
          </w:p>
        </w:tc>
        <w:tc>
          <w:tcPr>
            <w:tcW w:w="521" w:type="pct"/>
            <w:shd w:val="clear" w:color="auto" w:fill="auto"/>
          </w:tcPr>
          <w:p w14:paraId="3AA663CD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C4F90E2" w14:textId="3856C575" w:rsidR="00E715AF" w:rsidRPr="0012674B" w:rsidRDefault="00E715AF" w:rsidP="00E715A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375E6AC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C66C205" w14:textId="1660E8A0" w:rsidR="00E715AF" w:rsidRPr="0012674B" w:rsidRDefault="00FA2A08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Tahoma"/>
                <w:b/>
                <w:bCs/>
              </w:rPr>
              <w:t>4</w:t>
            </w:r>
          </w:p>
        </w:tc>
        <w:tc>
          <w:tcPr>
            <w:tcW w:w="432" w:type="pct"/>
            <w:shd w:val="clear" w:color="auto" w:fill="auto"/>
          </w:tcPr>
          <w:p w14:paraId="4D1F33A5" w14:textId="59249B4D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E715AF" w:rsidRPr="0012674B" w14:paraId="6FEC5A40" w14:textId="77777777" w:rsidTr="000D129C">
        <w:trPr>
          <w:trHeight w:val="264"/>
        </w:trPr>
        <w:tc>
          <w:tcPr>
            <w:tcW w:w="146" w:type="pct"/>
            <w:tcBorders>
              <w:top w:val="nil"/>
            </w:tcBorders>
          </w:tcPr>
          <w:p w14:paraId="6FBDC23B" w14:textId="5C934E04" w:rsidR="00E715AF" w:rsidRPr="00E715AF" w:rsidRDefault="00E715AF" w:rsidP="00E715A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145DF" w14:textId="5BFFB072" w:rsidR="00E715AF" w:rsidRPr="00E715AF" w:rsidRDefault="00E715AF" w:rsidP="00B750D0">
            <w:pPr>
              <w:rPr>
                <w:rFonts w:ascii="Cambria" w:hAnsi="Cambria" w:cstheme="minorHAnsi"/>
              </w:rPr>
            </w:pPr>
            <w:r w:rsidRPr="00E715AF">
              <w:rPr>
                <w:rFonts w:ascii="Cambria" w:eastAsia="Calibri" w:hAnsi="Cambria"/>
                <w:lang w:eastAsia="en-US"/>
              </w:rPr>
              <w:t>Klocki do robotyki</w:t>
            </w:r>
          </w:p>
        </w:tc>
        <w:tc>
          <w:tcPr>
            <w:tcW w:w="896" w:type="pct"/>
            <w:shd w:val="clear" w:color="auto" w:fill="auto"/>
          </w:tcPr>
          <w:p w14:paraId="738036D3" w14:textId="77777777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18C43477" w:rsidR="00E715AF" w:rsidRPr="00EE2EB8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07034F2C" w:rsidR="00E715AF" w:rsidRDefault="00BA5981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 w:cs="Tahoma"/>
              </w:rPr>
              <w:t>ZESTAW</w:t>
            </w:r>
          </w:p>
        </w:tc>
        <w:tc>
          <w:tcPr>
            <w:tcW w:w="521" w:type="pct"/>
            <w:shd w:val="clear" w:color="auto" w:fill="auto"/>
          </w:tcPr>
          <w:p w14:paraId="7723CFBA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E51552" w14:textId="3A47C1E3" w:rsidR="00E715AF" w:rsidRPr="0012674B" w:rsidRDefault="00E715AF" w:rsidP="00E715A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66FC347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3EF2C4E" w14:textId="1E1E4B25" w:rsidR="00E715AF" w:rsidRPr="0012674B" w:rsidRDefault="00FA2A08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Tahoma"/>
                <w:b/>
                <w:bCs/>
              </w:rPr>
              <w:t>3</w:t>
            </w:r>
          </w:p>
        </w:tc>
        <w:tc>
          <w:tcPr>
            <w:tcW w:w="432" w:type="pct"/>
            <w:shd w:val="clear" w:color="auto" w:fill="auto"/>
          </w:tcPr>
          <w:p w14:paraId="38A3687D" w14:textId="6ED7B2B1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bookmarkEnd w:id="0"/>
      <w:tr w:rsidR="00E715AF" w:rsidRPr="0012674B" w14:paraId="49CCC2EB" w14:textId="77777777" w:rsidTr="000D129C">
        <w:trPr>
          <w:trHeight w:val="264"/>
        </w:trPr>
        <w:tc>
          <w:tcPr>
            <w:tcW w:w="146" w:type="pct"/>
          </w:tcPr>
          <w:p w14:paraId="5E97FF4E" w14:textId="1A24C3FA" w:rsidR="00E715AF" w:rsidRPr="00E715AF" w:rsidRDefault="00E715AF" w:rsidP="00E715A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82A3F33" w14:textId="3931DE6A" w:rsidR="00E715AF" w:rsidRPr="00E715AF" w:rsidRDefault="00E715AF" w:rsidP="00E715AF">
            <w:pPr>
              <w:jc w:val="center"/>
              <w:rPr>
                <w:rFonts w:ascii="Cambria" w:hAnsi="Cambria" w:cstheme="minorHAnsi"/>
              </w:rPr>
            </w:pPr>
            <w:r w:rsidRPr="00E715AF">
              <w:rPr>
                <w:rFonts w:ascii="Cambria" w:eastAsia="Calibri" w:hAnsi="Cambria"/>
                <w:lang w:eastAsia="en-US"/>
              </w:rPr>
              <w:t>Zestaw do programowania</w:t>
            </w:r>
          </w:p>
        </w:tc>
        <w:tc>
          <w:tcPr>
            <w:tcW w:w="896" w:type="pct"/>
            <w:shd w:val="clear" w:color="auto" w:fill="auto"/>
          </w:tcPr>
          <w:p w14:paraId="3A1D7DCA" w14:textId="77777777" w:rsidR="00E715AF" w:rsidRPr="00F42084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186F8FF1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67CD9BA3" w:rsidR="00E715AF" w:rsidRDefault="00FA2A08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 w:cs="Tahoma"/>
              </w:rPr>
              <w:t>ZESTAW</w:t>
            </w:r>
          </w:p>
        </w:tc>
        <w:tc>
          <w:tcPr>
            <w:tcW w:w="521" w:type="pct"/>
            <w:shd w:val="clear" w:color="auto" w:fill="auto"/>
          </w:tcPr>
          <w:p w14:paraId="6C70694C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F847794" w14:textId="29CCFDAF" w:rsidR="00E715AF" w:rsidRPr="0012674B" w:rsidRDefault="00E715AF" w:rsidP="00E715A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07EC430F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BDC02A0" w14:textId="5E0EF60A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432" w:type="pct"/>
            <w:shd w:val="clear" w:color="auto" w:fill="auto"/>
          </w:tcPr>
          <w:p w14:paraId="0DD54535" w14:textId="63A5D4A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E715AF" w:rsidRPr="0012674B" w14:paraId="312A0568" w14:textId="77777777" w:rsidTr="000D129C">
        <w:trPr>
          <w:trHeight w:val="264"/>
        </w:trPr>
        <w:tc>
          <w:tcPr>
            <w:tcW w:w="146" w:type="pct"/>
          </w:tcPr>
          <w:p w14:paraId="4E36CF1D" w14:textId="0F7EFD1A" w:rsidR="00E715AF" w:rsidRPr="00E715AF" w:rsidRDefault="00E715AF" w:rsidP="00E715A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7B45E2F" w14:textId="60B978A2" w:rsidR="00E715AF" w:rsidRPr="00E715AF" w:rsidRDefault="00E715AF" w:rsidP="00E715AF">
            <w:pPr>
              <w:jc w:val="center"/>
              <w:rPr>
                <w:rFonts w:ascii="Cambria" w:hAnsi="Cambria" w:cstheme="minorHAnsi"/>
              </w:rPr>
            </w:pPr>
            <w:r w:rsidRPr="00E715AF">
              <w:rPr>
                <w:rFonts w:ascii="Cambria" w:eastAsia="Calibri" w:hAnsi="Cambria" w:cs="Calibri"/>
                <w:color w:val="000000"/>
                <w:lang w:eastAsia="en-US"/>
              </w:rPr>
              <w:t>Inteligentny sterownik</w:t>
            </w:r>
          </w:p>
        </w:tc>
        <w:tc>
          <w:tcPr>
            <w:tcW w:w="896" w:type="pct"/>
            <w:shd w:val="clear" w:color="auto" w:fill="auto"/>
          </w:tcPr>
          <w:p w14:paraId="0AF1D710" w14:textId="77777777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7AD4315D" w:rsidR="00E715AF" w:rsidRPr="0012674B" w:rsidRDefault="00E715AF" w:rsidP="00E715A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643EFA12" w:rsidR="00E715AF" w:rsidRDefault="00FA2A08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 w:cs="Tahoma"/>
              </w:rPr>
              <w:t>ZESTAW</w:t>
            </w:r>
          </w:p>
        </w:tc>
        <w:tc>
          <w:tcPr>
            <w:tcW w:w="521" w:type="pct"/>
            <w:shd w:val="clear" w:color="auto" w:fill="auto"/>
          </w:tcPr>
          <w:p w14:paraId="5D682302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F13EEA5" w14:textId="2E136041" w:rsidR="00E715AF" w:rsidRPr="0012674B" w:rsidRDefault="00E715AF" w:rsidP="00E715A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AB737DD" w14:textId="77777777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119F3D0A" w14:textId="36FE8A5D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1</w:t>
            </w:r>
          </w:p>
        </w:tc>
        <w:tc>
          <w:tcPr>
            <w:tcW w:w="432" w:type="pct"/>
            <w:shd w:val="clear" w:color="auto" w:fill="auto"/>
          </w:tcPr>
          <w:p w14:paraId="21E6DFF2" w14:textId="58FA33BA" w:rsidR="00E715AF" w:rsidRPr="0012674B" w:rsidRDefault="00E715AF" w:rsidP="00E715A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96B46" w:rsidRPr="0012674B" w14:paraId="66A20227" w14:textId="77777777" w:rsidTr="00F42084">
        <w:trPr>
          <w:trHeight w:val="264"/>
        </w:trPr>
        <w:tc>
          <w:tcPr>
            <w:tcW w:w="584" w:type="pct"/>
            <w:gridSpan w:val="2"/>
          </w:tcPr>
          <w:p w14:paraId="5D09E099" w14:textId="77777777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416" w:type="pct"/>
            <w:gridSpan w:val="8"/>
            <w:shd w:val="clear" w:color="auto" w:fill="auto"/>
            <w:vAlign w:val="center"/>
          </w:tcPr>
          <w:p w14:paraId="0B203843" w14:textId="638AC08E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75898" w14:textId="77777777" w:rsidR="00636F72" w:rsidRDefault="00636F72" w:rsidP="000D2C3B">
      <w:pPr>
        <w:spacing w:after="0" w:line="240" w:lineRule="auto"/>
      </w:pPr>
      <w:r>
        <w:separator/>
      </w:r>
    </w:p>
  </w:endnote>
  <w:endnote w:type="continuationSeparator" w:id="0">
    <w:p w14:paraId="6E377DA8" w14:textId="77777777" w:rsidR="00636F72" w:rsidRDefault="00636F72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9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9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6DECF" w14:textId="77777777" w:rsidR="00636F72" w:rsidRDefault="00636F72" w:rsidP="000D2C3B">
      <w:pPr>
        <w:spacing w:after="0" w:line="240" w:lineRule="auto"/>
      </w:pPr>
      <w:r>
        <w:separator/>
      </w:r>
    </w:p>
  </w:footnote>
  <w:footnote w:type="continuationSeparator" w:id="0">
    <w:p w14:paraId="2F9FFE80" w14:textId="77777777" w:rsidR="00636F72" w:rsidRDefault="00636F72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496B46" w:rsidRDefault="00496B46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577126D6" w:rsidR="000E5894" w:rsidRPr="00085A7D" w:rsidRDefault="00A77558" w:rsidP="00085A7D">
    <w:pPr>
      <w:tabs>
        <w:tab w:val="left" w:pos="2190"/>
        <w:tab w:val="center" w:pos="4620"/>
      </w:tabs>
      <w:jc w:val="center"/>
    </w:pPr>
    <w:r w:rsidRPr="002136D1">
      <w:rPr>
        <w:noProof/>
      </w:rPr>
      <w:drawing>
        <wp:inline distT="0" distB="0" distL="0" distR="0" wp14:anchorId="2AEBB277" wp14:editId="2F2A4717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6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8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1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2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4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9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3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5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1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3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0"/>
  </w:num>
  <w:num w:numId="5">
    <w:abstractNumId w:val="6"/>
  </w:num>
  <w:num w:numId="6">
    <w:abstractNumId w:val="39"/>
  </w:num>
  <w:num w:numId="7">
    <w:abstractNumId w:val="13"/>
  </w:num>
  <w:num w:numId="8">
    <w:abstractNumId w:val="80"/>
  </w:num>
  <w:num w:numId="9">
    <w:abstractNumId w:val="22"/>
  </w:num>
  <w:num w:numId="10">
    <w:abstractNumId w:val="49"/>
  </w:num>
  <w:num w:numId="11">
    <w:abstractNumId w:val="33"/>
  </w:num>
  <w:num w:numId="12">
    <w:abstractNumId w:val="55"/>
  </w:num>
  <w:num w:numId="13">
    <w:abstractNumId w:val="79"/>
  </w:num>
  <w:num w:numId="14">
    <w:abstractNumId w:val="23"/>
  </w:num>
  <w:num w:numId="15">
    <w:abstractNumId w:val="75"/>
  </w:num>
  <w:num w:numId="16">
    <w:abstractNumId w:val="25"/>
  </w:num>
  <w:num w:numId="17">
    <w:abstractNumId w:val="44"/>
  </w:num>
  <w:num w:numId="18">
    <w:abstractNumId w:val="77"/>
  </w:num>
  <w:num w:numId="19">
    <w:abstractNumId w:val="35"/>
  </w:num>
  <w:num w:numId="20">
    <w:abstractNumId w:val="46"/>
  </w:num>
  <w:num w:numId="21">
    <w:abstractNumId w:val="16"/>
  </w:num>
  <w:num w:numId="22">
    <w:abstractNumId w:val="19"/>
  </w:num>
  <w:num w:numId="23">
    <w:abstractNumId w:val="5"/>
  </w:num>
  <w:num w:numId="24">
    <w:abstractNumId w:val="63"/>
  </w:num>
  <w:num w:numId="25">
    <w:abstractNumId w:val="15"/>
  </w:num>
  <w:num w:numId="26">
    <w:abstractNumId w:val="17"/>
  </w:num>
  <w:num w:numId="27">
    <w:abstractNumId w:val="65"/>
  </w:num>
  <w:num w:numId="28">
    <w:abstractNumId w:val="48"/>
  </w:num>
  <w:num w:numId="29">
    <w:abstractNumId w:val="12"/>
  </w:num>
  <w:num w:numId="30">
    <w:abstractNumId w:val="74"/>
  </w:num>
  <w:num w:numId="31">
    <w:abstractNumId w:val="34"/>
  </w:num>
  <w:num w:numId="32">
    <w:abstractNumId w:val="53"/>
  </w:num>
  <w:num w:numId="33">
    <w:abstractNumId w:val="62"/>
  </w:num>
  <w:num w:numId="34">
    <w:abstractNumId w:val="70"/>
  </w:num>
  <w:num w:numId="35">
    <w:abstractNumId w:val="40"/>
  </w:num>
  <w:num w:numId="36">
    <w:abstractNumId w:val="64"/>
  </w:num>
  <w:num w:numId="37">
    <w:abstractNumId w:val="21"/>
  </w:num>
  <w:num w:numId="38">
    <w:abstractNumId w:val="28"/>
  </w:num>
  <w:num w:numId="39">
    <w:abstractNumId w:val="31"/>
  </w:num>
  <w:num w:numId="40">
    <w:abstractNumId w:val="45"/>
  </w:num>
  <w:num w:numId="41">
    <w:abstractNumId w:val="47"/>
  </w:num>
  <w:num w:numId="42">
    <w:abstractNumId w:val="51"/>
  </w:num>
  <w:num w:numId="43">
    <w:abstractNumId w:val="11"/>
  </w:num>
  <w:num w:numId="44">
    <w:abstractNumId w:val="18"/>
  </w:num>
  <w:num w:numId="45">
    <w:abstractNumId w:val="72"/>
  </w:num>
  <w:num w:numId="46">
    <w:abstractNumId w:val="43"/>
  </w:num>
  <w:num w:numId="47">
    <w:abstractNumId w:val="67"/>
  </w:num>
  <w:num w:numId="48">
    <w:abstractNumId w:val="38"/>
  </w:num>
  <w:num w:numId="49">
    <w:abstractNumId w:val="56"/>
  </w:num>
  <w:num w:numId="50">
    <w:abstractNumId w:val="52"/>
  </w:num>
  <w:num w:numId="51">
    <w:abstractNumId w:val="73"/>
  </w:num>
  <w:num w:numId="52">
    <w:abstractNumId w:val="10"/>
  </w:num>
  <w:num w:numId="53">
    <w:abstractNumId w:val="68"/>
  </w:num>
  <w:num w:numId="54">
    <w:abstractNumId w:val="76"/>
  </w:num>
  <w:num w:numId="55">
    <w:abstractNumId w:val="24"/>
  </w:num>
  <w:num w:numId="56">
    <w:abstractNumId w:val="69"/>
  </w:num>
  <w:num w:numId="57">
    <w:abstractNumId w:val="9"/>
  </w:num>
  <w:num w:numId="58">
    <w:abstractNumId w:val="26"/>
  </w:num>
  <w:num w:numId="59">
    <w:abstractNumId w:val="3"/>
  </w:num>
  <w:num w:numId="60">
    <w:abstractNumId w:val="54"/>
  </w:num>
  <w:num w:numId="61">
    <w:abstractNumId w:val="27"/>
  </w:num>
  <w:num w:numId="62">
    <w:abstractNumId w:val="29"/>
  </w:num>
  <w:num w:numId="63">
    <w:abstractNumId w:val="20"/>
  </w:num>
  <w:num w:numId="64">
    <w:abstractNumId w:val="60"/>
  </w:num>
  <w:num w:numId="65">
    <w:abstractNumId w:val="30"/>
  </w:num>
  <w:num w:numId="66">
    <w:abstractNumId w:val="59"/>
  </w:num>
  <w:num w:numId="67">
    <w:abstractNumId w:val="7"/>
  </w:num>
  <w:num w:numId="68">
    <w:abstractNumId w:val="4"/>
  </w:num>
  <w:num w:numId="69">
    <w:abstractNumId w:val="61"/>
  </w:num>
  <w:num w:numId="70">
    <w:abstractNumId w:val="14"/>
  </w:num>
  <w:num w:numId="71">
    <w:abstractNumId w:val="8"/>
  </w:num>
  <w:num w:numId="72">
    <w:abstractNumId w:val="57"/>
  </w:num>
  <w:num w:numId="73">
    <w:abstractNumId w:val="42"/>
  </w:num>
  <w:num w:numId="74">
    <w:abstractNumId w:val="32"/>
  </w:num>
  <w:num w:numId="75">
    <w:abstractNumId w:val="78"/>
  </w:num>
  <w:num w:numId="76">
    <w:abstractNumId w:val="36"/>
  </w:num>
  <w:num w:numId="77">
    <w:abstractNumId w:val="71"/>
  </w:num>
  <w:num w:numId="78">
    <w:abstractNumId w:val="58"/>
  </w:num>
  <w:num w:numId="79">
    <w:abstractNumId w:val="37"/>
  </w:num>
  <w:num w:numId="80">
    <w:abstractNumId w:val="66"/>
  </w:num>
  <w:num w:numId="81">
    <w:abstractNumId w:val="4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3ED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0FD0"/>
    <w:rsid w:val="00142550"/>
    <w:rsid w:val="00142826"/>
    <w:rsid w:val="00154CBC"/>
    <w:rsid w:val="001608A7"/>
    <w:rsid w:val="001636E6"/>
    <w:rsid w:val="00174B0F"/>
    <w:rsid w:val="00184BAE"/>
    <w:rsid w:val="00186BA9"/>
    <w:rsid w:val="00187967"/>
    <w:rsid w:val="001A3866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73CC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D51EB"/>
    <w:rsid w:val="002E192C"/>
    <w:rsid w:val="002E2404"/>
    <w:rsid w:val="002E3AB4"/>
    <w:rsid w:val="002E7C59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1EDD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08FA"/>
    <w:rsid w:val="003C6C89"/>
    <w:rsid w:val="003D4B66"/>
    <w:rsid w:val="003E3EEB"/>
    <w:rsid w:val="003E5D33"/>
    <w:rsid w:val="003E7291"/>
    <w:rsid w:val="003F79A0"/>
    <w:rsid w:val="003F7FD1"/>
    <w:rsid w:val="00402A3A"/>
    <w:rsid w:val="00403057"/>
    <w:rsid w:val="00404849"/>
    <w:rsid w:val="00407A77"/>
    <w:rsid w:val="0041127F"/>
    <w:rsid w:val="0041415D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71062"/>
    <w:rsid w:val="00483559"/>
    <w:rsid w:val="0048364B"/>
    <w:rsid w:val="00483F20"/>
    <w:rsid w:val="00491B27"/>
    <w:rsid w:val="00491FAA"/>
    <w:rsid w:val="00493305"/>
    <w:rsid w:val="00496B46"/>
    <w:rsid w:val="004A5C11"/>
    <w:rsid w:val="004A60D5"/>
    <w:rsid w:val="004B47C7"/>
    <w:rsid w:val="004B5B3E"/>
    <w:rsid w:val="004C1197"/>
    <w:rsid w:val="004C1F79"/>
    <w:rsid w:val="004C284B"/>
    <w:rsid w:val="004C41C4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75F3"/>
    <w:rsid w:val="005411D3"/>
    <w:rsid w:val="005450BB"/>
    <w:rsid w:val="00546FD3"/>
    <w:rsid w:val="00550AEF"/>
    <w:rsid w:val="005634A5"/>
    <w:rsid w:val="00563E87"/>
    <w:rsid w:val="00566A3E"/>
    <w:rsid w:val="00577778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0E6C"/>
    <w:rsid w:val="006030CB"/>
    <w:rsid w:val="00606ACF"/>
    <w:rsid w:val="00613D19"/>
    <w:rsid w:val="00626F86"/>
    <w:rsid w:val="006302E5"/>
    <w:rsid w:val="00632505"/>
    <w:rsid w:val="00636F72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0B85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2ADB"/>
    <w:rsid w:val="00773ADB"/>
    <w:rsid w:val="007772F1"/>
    <w:rsid w:val="00785BC0"/>
    <w:rsid w:val="00796EDD"/>
    <w:rsid w:val="007A389D"/>
    <w:rsid w:val="007A3B01"/>
    <w:rsid w:val="007A4FEF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0A33"/>
    <w:rsid w:val="00846E26"/>
    <w:rsid w:val="00851179"/>
    <w:rsid w:val="008540D8"/>
    <w:rsid w:val="008562AB"/>
    <w:rsid w:val="008574EF"/>
    <w:rsid w:val="00862609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1E82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61283"/>
    <w:rsid w:val="00963F3A"/>
    <w:rsid w:val="009668EC"/>
    <w:rsid w:val="009735F1"/>
    <w:rsid w:val="009740A5"/>
    <w:rsid w:val="00980276"/>
    <w:rsid w:val="009825B4"/>
    <w:rsid w:val="00982BED"/>
    <w:rsid w:val="0098590B"/>
    <w:rsid w:val="0098663E"/>
    <w:rsid w:val="009950A8"/>
    <w:rsid w:val="009954BA"/>
    <w:rsid w:val="00996343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30E"/>
    <w:rsid w:val="00A31441"/>
    <w:rsid w:val="00A334FA"/>
    <w:rsid w:val="00A34B27"/>
    <w:rsid w:val="00A35FE2"/>
    <w:rsid w:val="00A37718"/>
    <w:rsid w:val="00A37FAC"/>
    <w:rsid w:val="00A56CE9"/>
    <w:rsid w:val="00A5721F"/>
    <w:rsid w:val="00A703D6"/>
    <w:rsid w:val="00A76206"/>
    <w:rsid w:val="00A77558"/>
    <w:rsid w:val="00A82AB5"/>
    <w:rsid w:val="00A865A1"/>
    <w:rsid w:val="00A86FE4"/>
    <w:rsid w:val="00A958AC"/>
    <w:rsid w:val="00A979CA"/>
    <w:rsid w:val="00AA63D5"/>
    <w:rsid w:val="00AB4DAE"/>
    <w:rsid w:val="00AB54D4"/>
    <w:rsid w:val="00AB7983"/>
    <w:rsid w:val="00AC00F7"/>
    <w:rsid w:val="00AC25A7"/>
    <w:rsid w:val="00AC2E0F"/>
    <w:rsid w:val="00AD218D"/>
    <w:rsid w:val="00AD7B04"/>
    <w:rsid w:val="00AE3887"/>
    <w:rsid w:val="00B0191A"/>
    <w:rsid w:val="00B14C26"/>
    <w:rsid w:val="00B16F0A"/>
    <w:rsid w:val="00B210BB"/>
    <w:rsid w:val="00B24F7D"/>
    <w:rsid w:val="00B41AC1"/>
    <w:rsid w:val="00B47DB1"/>
    <w:rsid w:val="00B54219"/>
    <w:rsid w:val="00B6417A"/>
    <w:rsid w:val="00B750D0"/>
    <w:rsid w:val="00B76717"/>
    <w:rsid w:val="00B77BCC"/>
    <w:rsid w:val="00B82F9E"/>
    <w:rsid w:val="00B969DA"/>
    <w:rsid w:val="00BA263C"/>
    <w:rsid w:val="00BA45FB"/>
    <w:rsid w:val="00BA5774"/>
    <w:rsid w:val="00BA5981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3A3"/>
    <w:rsid w:val="00C242DA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54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61527"/>
    <w:rsid w:val="00D65C7B"/>
    <w:rsid w:val="00D7547E"/>
    <w:rsid w:val="00D84271"/>
    <w:rsid w:val="00D87D58"/>
    <w:rsid w:val="00D9353D"/>
    <w:rsid w:val="00D97D8D"/>
    <w:rsid w:val="00DA2502"/>
    <w:rsid w:val="00DB024E"/>
    <w:rsid w:val="00DB23EA"/>
    <w:rsid w:val="00DB470B"/>
    <w:rsid w:val="00DC6598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2DCA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47388"/>
    <w:rsid w:val="00E52362"/>
    <w:rsid w:val="00E53A84"/>
    <w:rsid w:val="00E5653A"/>
    <w:rsid w:val="00E570E6"/>
    <w:rsid w:val="00E60994"/>
    <w:rsid w:val="00E618B3"/>
    <w:rsid w:val="00E62607"/>
    <w:rsid w:val="00E67618"/>
    <w:rsid w:val="00E713FA"/>
    <w:rsid w:val="00E715AF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0B0"/>
    <w:rsid w:val="00ED56BD"/>
    <w:rsid w:val="00ED615B"/>
    <w:rsid w:val="00EE0032"/>
    <w:rsid w:val="00EE141D"/>
    <w:rsid w:val="00EE2121"/>
    <w:rsid w:val="00EE2EB8"/>
    <w:rsid w:val="00EE4B5E"/>
    <w:rsid w:val="00EE5001"/>
    <w:rsid w:val="00EF0792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2084"/>
    <w:rsid w:val="00F450C6"/>
    <w:rsid w:val="00F46090"/>
    <w:rsid w:val="00F5096B"/>
    <w:rsid w:val="00F567A0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2A08"/>
    <w:rsid w:val="00FA411D"/>
    <w:rsid w:val="00FA417E"/>
    <w:rsid w:val="00FB0799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FE985-B949-46BB-AFDE-026DC4E7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Pluskota</cp:lastModifiedBy>
  <cp:revision>70</cp:revision>
  <dcterms:created xsi:type="dcterms:W3CDTF">2024-10-24T11:30:00Z</dcterms:created>
  <dcterms:modified xsi:type="dcterms:W3CDTF">2025-05-07T11:40:00Z</dcterms:modified>
</cp:coreProperties>
</file>